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B9F" w:rsidRPr="00301A0F" w:rsidRDefault="00FC56EE" w:rsidP="00301A0F">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3923030</wp:posOffset>
                </wp:positionH>
                <wp:positionV relativeFrom="paragraph">
                  <wp:posOffset>-261620</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8.9pt;margin-top:-20.6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" stroked="f">
                <v:textbox>
                  <w:txbxContent>
                    <w:p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796B9F" w:rsidRDefault="00FC56EE" w:rsidP="00301A0F">
      <w:pPr>
        <w:pStyle w:val="FicheTitre"/>
        <w:ind w:left="0" w:firstLine="0"/>
        <w:rPr>
          <w:rFonts w:cs="Arial Narrow"/>
          <w:b w:val="0"/>
          <w:bCs/>
          <w:spacing w:val="50"/>
          <w:szCs w:val="17"/>
        </w:rPr>
        <w:sectPr w:rsidR="00796B9F">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796B9F">
        <w:tc>
          <w:tcPr>
            <w:tcW w:w="9039" w:type="dxa"/>
            <w:shd w:val="clear" w:color="auto" w:fill="465F9D"/>
          </w:tcPr>
          <w:p w:rsidR="00796B9F" w:rsidRDefault="00301A0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796B9F" w:rsidRDefault="00301A0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796B9F" w:rsidRDefault="00301A0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796B9F" w:rsidRDefault="00301A0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796B9F" w:rsidRDefault="00796B9F">
      <w:pPr>
        <w:jc w:val="both"/>
        <w:rPr>
          <w:rFonts w:ascii="Arial" w:hAnsi="Arial" w:cs="Arial"/>
        </w:rPr>
      </w:pPr>
    </w:p>
    <w:p w:rsidR="00796B9F" w:rsidRDefault="00301A0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796B9F" w:rsidRDefault="00301A0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796B9F" w:rsidRDefault="00796B9F">
      <w:pPr>
        <w:rPr>
          <w:rFonts w:ascii="Marianne" w:hAnsi="Marianne"/>
        </w:rPr>
      </w:pPr>
    </w:p>
    <w:p w:rsidR="00796B9F" w:rsidRDefault="00301A0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796B9F" w:rsidRDefault="00796B9F">
      <w:pPr>
        <w:rPr>
          <w:rFonts w:ascii="Marianne" w:hAnsi="Marianne"/>
        </w:rPr>
      </w:pPr>
    </w:p>
    <w:p w:rsidR="00796B9F" w:rsidRDefault="00301A0F">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796B9F" w:rsidRDefault="00796B9F">
      <w:pPr>
        <w:jc w:val="both"/>
        <w:rPr>
          <w:rFonts w:ascii="Marianne" w:hAnsi="Marianne" w:cs="Arial"/>
          <w:i/>
          <w:iCs/>
        </w:rPr>
      </w:pPr>
    </w:p>
    <w:p w:rsidR="00796B9F" w:rsidRDefault="00301A0F">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96B9F" w:rsidRDefault="00796B9F">
      <w:pPr>
        <w:jc w:val="both"/>
        <w:rPr>
          <w:rFonts w:ascii="Marianne" w:hAnsi="Marianne" w:cs="Arial"/>
          <w:i/>
          <w:sz w:val="18"/>
          <w:szCs w:val="18"/>
        </w:rPr>
      </w:pPr>
    </w:p>
    <w:p w:rsidR="00796B9F" w:rsidRDefault="00796B9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96B9F">
        <w:tc>
          <w:tcPr>
            <w:tcW w:w="9710" w:type="dxa"/>
            <w:shd w:val="clear" w:color="auto" w:fill="465F9D"/>
          </w:tcPr>
          <w:p w:rsidR="00796B9F" w:rsidRDefault="00301A0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796B9F" w:rsidRDefault="00301A0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796B9F" w:rsidRDefault="00796B9F">
      <w:pPr>
        <w:rPr>
          <w:rFonts w:ascii="Marianne" w:hAnsi="Marianne" w:cs="Arial"/>
          <w:b/>
          <w:bCs/>
        </w:rPr>
      </w:pPr>
    </w:p>
    <w:p w:rsidR="00FC56EE" w:rsidRPr="00A1770D" w:rsidRDefault="00FC56EE" w:rsidP="00FC56EE">
      <w:pPr>
        <w:rPr>
          <w:rFonts w:ascii="Arial" w:hAnsi="Arial" w:cs="Arial"/>
          <w:b/>
          <w:bCs/>
          <w:iCs/>
        </w:rPr>
      </w:pPr>
      <w:r w:rsidRPr="00A1770D">
        <w:rPr>
          <w:rFonts w:ascii="Arial" w:hAnsi="Arial" w:cs="Arial"/>
          <w:b/>
          <w:bCs/>
          <w:iCs/>
        </w:rPr>
        <w:t>CNRS Délégation Occitanie Est</w:t>
      </w:r>
    </w:p>
    <w:p w:rsidR="00FC56EE" w:rsidRPr="00A1770D" w:rsidRDefault="00FC56EE" w:rsidP="00FC56EE">
      <w:pPr>
        <w:rPr>
          <w:rFonts w:ascii="Arial" w:hAnsi="Arial" w:cs="Arial"/>
          <w:bCs/>
          <w:iCs/>
        </w:rPr>
      </w:pPr>
      <w:r w:rsidRPr="00A1770D">
        <w:rPr>
          <w:rFonts w:ascii="Arial" w:hAnsi="Arial" w:cs="Arial"/>
          <w:bCs/>
          <w:iCs/>
        </w:rPr>
        <w:t>Adresse : 1919 Route de Mende</w:t>
      </w:r>
    </w:p>
    <w:p w:rsidR="00FC56EE" w:rsidRPr="00A1770D" w:rsidRDefault="00FC56EE" w:rsidP="00FC56EE">
      <w:pPr>
        <w:rPr>
          <w:rFonts w:ascii="Arial" w:hAnsi="Arial" w:cs="Arial"/>
          <w:bCs/>
          <w:iCs/>
        </w:rPr>
      </w:pPr>
      <w:r w:rsidRPr="00A1770D">
        <w:rPr>
          <w:rFonts w:ascii="Arial" w:hAnsi="Arial" w:cs="Arial"/>
          <w:bCs/>
          <w:iCs/>
        </w:rPr>
        <w:t xml:space="preserve">                34293 Montpellier cedex 5</w:t>
      </w:r>
    </w:p>
    <w:p w:rsidR="00FC56EE" w:rsidRPr="00A1770D" w:rsidRDefault="00FC56EE" w:rsidP="00FC56EE">
      <w:pPr>
        <w:rPr>
          <w:rFonts w:ascii="Arial" w:hAnsi="Arial" w:cs="Arial"/>
          <w:bCs/>
          <w:iCs/>
        </w:rPr>
      </w:pPr>
      <w:r w:rsidRPr="00A1770D">
        <w:rPr>
          <w:rFonts w:ascii="Arial" w:hAnsi="Arial" w:cs="Arial"/>
          <w:bCs/>
          <w:iCs/>
        </w:rPr>
        <w:t xml:space="preserve">Courriel : </w:t>
      </w:r>
      <w:hyperlink r:id="rId20" w:history="1">
        <w:r w:rsidRPr="00A1770D">
          <w:rPr>
            <w:rStyle w:val="Lienhypertexte"/>
            <w:rFonts w:ascii="Arial" w:hAnsi="Arial" w:cs="Arial"/>
            <w:bCs/>
            <w:iCs/>
          </w:rPr>
          <w:t>achatsdr13@dr13.cnrs.fr</w:t>
        </w:r>
      </w:hyperlink>
      <w:r w:rsidRPr="00A1770D">
        <w:rPr>
          <w:rFonts w:ascii="Arial" w:hAnsi="Arial" w:cs="Arial"/>
          <w:bCs/>
          <w:iCs/>
        </w:rPr>
        <w:t xml:space="preserve"> </w:t>
      </w:r>
    </w:p>
    <w:p w:rsidR="00FC56EE" w:rsidRPr="00A1770D" w:rsidRDefault="00FC56EE" w:rsidP="00FC56EE">
      <w:pPr>
        <w:rPr>
          <w:rFonts w:ascii="Arial" w:hAnsi="Arial" w:cs="Arial"/>
          <w:bCs/>
          <w:iCs/>
        </w:rPr>
      </w:pPr>
      <w:r w:rsidRPr="00A1770D">
        <w:rPr>
          <w:rFonts w:ascii="Arial" w:hAnsi="Arial" w:cs="Arial"/>
          <w:bCs/>
          <w:iCs/>
        </w:rPr>
        <w:t xml:space="preserve">Site internet : </w:t>
      </w:r>
      <w:hyperlink r:id="rId21" w:history="1">
        <w:r w:rsidRPr="00A1770D">
          <w:rPr>
            <w:rStyle w:val="Lienhypertexte"/>
            <w:rFonts w:ascii="Arial" w:hAnsi="Arial" w:cs="Arial"/>
            <w:bCs/>
            <w:iCs/>
          </w:rPr>
          <w:t>https://www.occitanie-est.cnrs.fr/</w:t>
        </w:r>
      </w:hyperlink>
      <w:r w:rsidRPr="00A1770D">
        <w:rPr>
          <w:rFonts w:ascii="Arial" w:hAnsi="Arial" w:cs="Arial"/>
          <w:bCs/>
          <w:iCs/>
        </w:rPr>
        <w:t xml:space="preserve"> </w:t>
      </w:r>
    </w:p>
    <w:p w:rsidR="00796B9F" w:rsidRPr="00A1770D" w:rsidRDefault="00FC56EE">
      <w:pPr>
        <w:rPr>
          <w:rFonts w:ascii="Arial" w:hAnsi="Arial" w:cs="Arial"/>
          <w:bCs/>
          <w:iCs/>
        </w:rPr>
      </w:pPr>
      <w:r w:rsidRPr="00A1770D">
        <w:rPr>
          <w:rFonts w:ascii="Arial" w:hAnsi="Arial" w:cs="Arial"/>
          <w:bCs/>
          <w:iCs/>
        </w:rPr>
        <w:t xml:space="preserve">Profil d’acheteur : </w:t>
      </w:r>
      <w:hyperlink r:id="rId22" w:history="1">
        <w:r w:rsidRPr="00A1770D">
          <w:rPr>
            <w:rStyle w:val="Lienhypertexte"/>
            <w:rFonts w:ascii="Arial" w:hAnsi="Arial" w:cs="Arial"/>
            <w:bCs/>
            <w:iCs/>
          </w:rPr>
          <w:t>http://www.marches-publics.gouv.fr</w:t>
        </w:r>
      </w:hyperlink>
      <w:r w:rsidRPr="00A1770D">
        <w:rPr>
          <w:rFonts w:ascii="Arial" w:hAnsi="Arial" w:cs="Arial"/>
          <w:bCs/>
          <w:iCs/>
        </w:rPr>
        <w:t xml:space="preserve"> </w:t>
      </w:r>
    </w:p>
    <w:p w:rsidR="00796B9F" w:rsidRDefault="00796B9F">
      <w:pPr>
        <w:rPr>
          <w:rFonts w:ascii="Marianne" w:hAnsi="Marianne" w:cs="Arial"/>
          <w:b/>
          <w:bCs/>
        </w:rPr>
      </w:pPr>
    </w:p>
    <w:p w:rsidR="00796B9F" w:rsidRDefault="00796B9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c>
          <w:tcPr>
            <w:tcW w:w="9852" w:type="dxa"/>
            <w:shd w:val="clear" w:color="auto" w:fill="465F9D"/>
          </w:tcPr>
          <w:p w:rsidR="00796B9F" w:rsidRDefault="00301A0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796B9F" w:rsidRDefault="00301A0F">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w:t>
      </w:r>
      <w:bookmarkStart w:id="0" w:name="_GoBack"/>
      <w:bookmarkEnd w:id="0"/>
      <w:r>
        <w:rPr>
          <w:rFonts w:ascii="Marianne" w:hAnsi="Marianne" w:cs="Arial"/>
          <w:bCs/>
          <w:i/>
          <w:iCs/>
          <w:sz w:val="16"/>
          <w:szCs w:val="16"/>
        </w:rPr>
        <w:t>entifier également le ou les lots concernés par cette candidature</w:t>
      </w:r>
      <w:r>
        <w:rPr>
          <w:rFonts w:ascii="Marianne" w:hAnsi="Marianne" w:cs="Arial"/>
          <w:i/>
          <w:sz w:val="16"/>
          <w:szCs w:val="16"/>
        </w:rPr>
        <w:t>)</w:t>
      </w:r>
    </w:p>
    <w:p w:rsidR="00796B9F" w:rsidRDefault="00796B9F" w:rsidP="00FA2E3D">
      <w:pPr>
        <w:pStyle w:val="fcase1ertab"/>
        <w:tabs>
          <w:tab w:val="clear" w:pos="426"/>
          <w:tab w:val="left" w:pos="0"/>
        </w:tabs>
        <w:ind w:left="0" w:firstLine="0"/>
        <w:rPr>
          <w:rFonts w:ascii="Marianne" w:hAnsi="Marianne" w:cs="Arial"/>
          <w:i/>
          <w:sz w:val="16"/>
          <w:szCs w:val="16"/>
        </w:rPr>
      </w:pPr>
    </w:p>
    <w:p w:rsidR="005D0558" w:rsidRPr="005D0558" w:rsidRDefault="005D0558" w:rsidP="005D0558">
      <w:pPr>
        <w:suppressAutoHyphens w:val="0"/>
        <w:jc w:val="both"/>
        <w:rPr>
          <w:rFonts w:ascii="Arial" w:hAnsi="Arial" w:cs="Arial"/>
          <w:b/>
          <w:bCs/>
          <w:lang w:eastAsia="fr-FR"/>
        </w:rPr>
      </w:pPr>
      <w:r w:rsidRPr="005D0558">
        <w:rPr>
          <w:rFonts w:ascii="Arial" w:hAnsi="Arial" w:cs="Arial"/>
          <w:b/>
          <w:bCs/>
          <w:lang w:eastAsia="fr-FR"/>
        </w:rPr>
        <w:t xml:space="preserve">Accompagnement à la préparation des concours et examens professionnels des agents CNRS </w:t>
      </w:r>
    </w:p>
    <w:p w:rsidR="00796B9F" w:rsidRDefault="00796B9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c>
          <w:tcPr>
            <w:tcW w:w="9852" w:type="dxa"/>
            <w:shd w:val="clear" w:color="auto" w:fill="465F9D"/>
          </w:tcPr>
          <w:p w:rsidR="00796B9F" w:rsidRDefault="00301A0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796B9F" w:rsidRDefault="00796B9F">
      <w:pPr>
        <w:pStyle w:val="Titre9"/>
        <w:numPr>
          <w:ilvl w:val="0"/>
          <w:numId w:val="0"/>
        </w:numPr>
        <w:rPr>
          <w:rFonts w:ascii="Marianne" w:hAnsi="Marianne"/>
          <w:i w:val="0"/>
          <w:sz w:val="20"/>
        </w:rPr>
      </w:pPr>
    </w:p>
    <w:p w:rsidR="00796B9F" w:rsidRDefault="00301A0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796B9F" w:rsidRDefault="00796B9F">
      <w:pPr>
        <w:pStyle w:val="Titre9"/>
        <w:tabs>
          <w:tab w:val="num" w:pos="0"/>
        </w:tabs>
        <w:ind w:left="0"/>
        <w:jc w:val="both"/>
        <w:rPr>
          <w:rFonts w:ascii="Marianne" w:hAnsi="Marianne"/>
          <w:i w:val="0"/>
          <w:iCs w:val="0"/>
          <w:sz w:val="20"/>
          <w:szCs w:val="20"/>
        </w:rPr>
      </w:pPr>
    </w:p>
    <w:p w:rsidR="00796B9F" w:rsidRDefault="00301A0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796B9F" w:rsidRDefault="00796B9F">
      <w:pPr>
        <w:jc w:val="both"/>
        <w:rPr>
          <w:rFonts w:ascii="Marianne" w:hAnsi="Marianne" w:cs="Arial"/>
          <w:b/>
          <w:bCs/>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796B9F" w:rsidRDefault="00796B9F">
      <w:pPr>
        <w:jc w:val="both"/>
        <w:rPr>
          <w:rFonts w:ascii="Marianne" w:hAnsi="Marianne" w:cs="Arial"/>
          <w:b/>
          <w:bCs/>
        </w:rPr>
      </w:pPr>
    </w:p>
    <w:p w:rsidR="00796B9F" w:rsidRDefault="00796B9F">
      <w:pPr>
        <w:jc w:val="both"/>
        <w:rPr>
          <w:rFonts w:ascii="Marianne" w:hAnsi="Marianne" w:cs="Arial"/>
          <w:b/>
          <w:bCs/>
        </w:rPr>
      </w:pPr>
    </w:p>
    <w:p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796B9F" w:rsidRDefault="00796B9F">
      <w:pPr>
        <w:jc w:val="both"/>
        <w:rPr>
          <w:rFonts w:ascii="Marianne" w:hAnsi="Marianne" w:cs="Arial"/>
        </w:rPr>
      </w:pPr>
    </w:p>
    <w:p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77BDE">
        <w:rPr>
          <w:rFonts w:ascii="Marianne" w:hAnsi="Marianne"/>
        </w:rPr>
      </w:r>
      <w:r w:rsidR="00477BD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796B9F" w:rsidRDefault="00796B9F">
      <w:pPr>
        <w:ind w:left="567"/>
        <w:jc w:val="both"/>
        <w:rPr>
          <w:rFonts w:ascii="Marianne" w:hAnsi="Marianne" w:cs="Arial"/>
        </w:rPr>
      </w:pPr>
    </w:p>
    <w:p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77BDE">
        <w:rPr>
          <w:rFonts w:ascii="Marianne" w:hAnsi="Marianne"/>
        </w:rPr>
      </w:r>
      <w:r w:rsidR="00477BD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796B9F" w:rsidRDefault="00796B9F">
      <w:pPr>
        <w:ind w:left="567"/>
        <w:jc w:val="both"/>
        <w:rPr>
          <w:rFonts w:ascii="Marianne" w:hAnsi="Marianne" w:cs="Arial"/>
          <w:bCs/>
          <w:sz w:val="22"/>
        </w:rPr>
      </w:pPr>
    </w:p>
    <w:p w:rsidR="00796B9F" w:rsidRDefault="00301A0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796B9F" w:rsidRDefault="00301A0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796B9F" w:rsidRDefault="00301A0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796B9F" w:rsidRDefault="00301A0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796B9F" w:rsidRDefault="00796B9F">
      <w:pPr>
        <w:spacing w:before="120"/>
        <w:jc w:val="both"/>
        <w:rPr>
          <w:rFonts w:ascii="Marianne" w:hAnsi="Marianne" w:cs="Arial"/>
          <w:sz w:val="22"/>
        </w:rPr>
      </w:pPr>
    </w:p>
    <w:p w:rsidR="00796B9F" w:rsidRDefault="00796B9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96B9F">
        <w:trPr>
          <w:trHeight w:val="540"/>
          <w:jc w:val="center"/>
        </w:trPr>
        <w:tc>
          <w:tcPr>
            <w:tcW w:w="1986" w:type="dxa"/>
            <w:shd w:val="clear" w:color="auto" w:fill="CCFFFF"/>
            <w:vAlign w:val="center"/>
          </w:tcPr>
          <w:p w:rsidR="00796B9F" w:rsidRDefault="00301A0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796B9F" w:rsidRDefault="00301A0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796B9F" w:rsidRDefault="00301A0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96B9F">
        <w:trPr>
          <w:trHeight w:val="2218"/>
          <w:jc w:val="center"/>
        </w:trPr>
        <w:tc>
          <w:tcPr>
            <w:tcW w:w="1986" w:type="dxa"/>
            <w:vMerge w:val="restart"/>
            <w:shd w:val="clear" w:color="auto" w:fill="auto"/>
            <w:vAlign w:val="center"/>
          </w:tcPr>
          <w:p w:rsidR="00796B9F" w:rsidRDefault="00301A0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477BDE">
              <w:rPr>
                <w:rFonts w:ascii="Marianne" w:eastAsia="MS Gothic" w:hAnsi="Marianne" w:cs="Arial"/>
              </w:rPr>
            </w:r>
            <w:r w:rsidR="00477BD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3555"/>
          <w:jc w:val="center"/>
        </w:trPr>
        <w:tc>
          <w:tcPr>
            <w:tcW w:w="1986" w:type="dxa"/>
            <w:vMerge/>
            <w:shd w:val="clear" w:color="auto" w:fill="auto"/>
            <w:vAlign w:val="center"/>
          </w:tcPr>
          <w:p w:rsidR="00796B9F" w:rsidRDefault="00796B9F">
            <w:pPr>
              <w:spacing w:beforeLines="40" w:before="96" w:afterLines="40" w:after="96"/>
              <w:rPr>
                <w:rFonts w:ascii="Marianne" w:hAnsi="Marianne" w:cs="Arial"/>
              </w:rPr>
            </w:pP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477BDE">
              <w:rPr>
                <w:rFonts w:ascii="Marianne" w:eastAsia="MS Gothic" w:hAnsi="Marianne" w:cs="Arial"/>
              </w:rPr>
            </w:r>
            <w:r w:rsidR="00477BD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4455"/>
          <w:jc w:val="center"/>
        </w:trPr>
        <w:tc>
          <w:tcPr>
            <w:tcW w:w="1986" w:type="dxa"/>
            <w:vMerge/>
            <w:shd w:val="clear" w:color="auto" w:fill="auto"/>
            <w:vAlign w:val="center"/>
          </w:tcPr>
          <w:p w:rsidR="00796B9F" w:rsidRDefault="00796B9F">
            <w:pPr>
              <w:spacing w:beforeLines="40" w:before="96" w:afterLines="40" w:after="96"/>
              <w:rPr>
                <w:rFonts w:ascii="Marianne" w:hAnsi="Marianne" w:cs="Arial"/>
              </w:rPr>
            </w:pP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477BDE">
              <w:rPr>
                <w:rFonts w:ascii="Marianne" w:eastAsia="MS Gothic" w:hAnsi="Marianne" w:cs="Arial"/>
              </w:rPr>
            </w:r>
            <w:r w:rsidR="00477BD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1785"/>
          <w:jc w:val="center"/>
        </w:trPr>
        <w:tc>
          <w:tcPr>
            <w:tcW w:w="1986" w:type="dxa"/>
            <w:shd w:val="clear" w:color="auto" w:fill="auto"/>
            <w:vAlign w:val="center"/>
          </w:tcPr>
          <w:p w:rsidR="00796B9F" w:rsidRDefault="00301A0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477BDE">
              <w:rPr>
                <w:rFonts w:ascii="Marianne" w:hAnsi="Marianne" w:cs="Arial"/>
              </w:rPr>
            </w:r>
            <w:r w:rsidR="00477BD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3615"/>
          <w:jc w:val="center"/>
        </w:trPr>
        <w:tc>
          <w:tcPr>
            <w:tcW w:w="1986" w:type="dxa"/>
            <w:shd w:val="clear" w:color="auto" w:fill="auto"/>
            <w:vAlign w:val="center"/>
          </w:tcPr>
          <w:p w:rsidR="00796B9F" w:rsidRDefault="00301A0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477BDE">
              <w:rPr>
                <w:rFonts w:ascii="Marianne" w:eastAsia="MS Gothic" w:hAnsi="Marianne" w:cs="Arial"/>
              </w:rPr>
            </w:r>
            <w:r w:rsidR="00477BD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bl>
    <w:p w:rsidR="00796B9F" w:rsidRDefault="00796B9F">
      <w:pPr>
        <w:tabs>
          <w:tab w:val="left" w:pos="-142"/>
          <w:tab w:val="left" w:pos="4111"/>
        </w:tabs>
        <w:rPr>
          <w:rFonts w:ascii="Marianne" w:hAnsi="Marianne" w:cs="Arial"/>
          <w:b/>
          <w:bCs/>
          <w:sz w:val="22"/>
          <w:szCs w:val="22"/>
        </w:rPr>
      </w:pPr>
    </w:p>
    <w:p w:rsidR="00796B9F" w:rsidRDefault="00301A0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796B9F" w:rsidRDefault="00796B9F">
      <w:pPr>
        <w:keepNext/>
        <w:tabs>
          <w:tab w:val="left" w:pos="-142"/>
          <w:tab w:val="left" w:pos="4111"/>
        </w:tabs>
        <w:jc w:val="both"/>
        <w:rPr>
          <w:rFonts w:ascii="Marianne" w:hAnsi="Marianne" w:cs="Arial"/>
          <w:b/>
          <w:bCs/>
          <w:sz w:val="22"/>
          <w:szCs w:val="22"/>
        </w:rPr>
      </w:pPr>
    </w:p>
    <w:p w:rsidR="00796B9F" w:rsidRDefault="00301A0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796B9F" w:rsidRDefault="00796B9F">
      <w:pPr>
        <w:pStyle w:val="En-tte"/>
        <w:tabs>
          <w:tab w:val="clear" w:pos="4536"/>
          <w:tab w:val="clear" w:pos="9072"/>
          <w:tab w:val="left" w:pos="0"/>
          <w:tab w:val="left" w:pos="2160"/>
        </w:tabs>
        <w:jc w:val="both"/>
        <w:rPr>
          <w:rFonts w:ascii="Marianne" w:hAnsi="Marianne" w:cs="Arial"/>
          <w:i/>
          <w:iCs/>
          <w:sz w:val="16"/>
          <w:szCs w:val="16"/>
        </w:rPr>
      </w:pPr>
    </w:p>
    <w:p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796B9F" w:rsidRDefault="00301A0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301A0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796B9F" w:rsidRDefault="00796B9F">
      <w:pPr>
        <w:pStyle w:val="En-tte"/>
        <w:tabs>
          <w:tab w:val="left" w:pos="2160"/>
        </w:tabs>
        <w:ind w:left="284"/>
        <w:jc w:val="both"/>
        <w:rPr>
          <w:rFonts w:ascii="Marianne" w:hAnsi="Marianne" w:cs="Arial"/>
          <w:iCs/>
          <w:sz w:val="16"/>
          <w:szCs w:val="18"/>
        </w:rPr>
      </w:pPr>
    </w:p>
    <w:p w:rsidR="00796B9F" w:rsidRDefault="00301A0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796B9F" w:rsidRDefault="00796B9F">
      <w:pPr>
        <w:pStyle w:val="En-tte"/>
        <w:ind w:left="993"/>
        <w:jc w:val="both"/>
        <w:rPr>
          <w:rFonts w:ascii="Marianne" w:hAnsi="Marianne" w:cs="Arial"/>
          <w:iCs/>
          <w:sz w:val="16"/>
          <w:szCs w:val="18"/>
        </w:rPr>
      </w:pPr>
    </w:p>
    <w:p w:rsidR="00796B9F" w:rsidRDefault="00796B9F">
      <w:pPr>
        <w:pStyle w:val="En-tte"/>
        <w:ind w:left="993"/>
        <w:jc w:val="both"/>
        <w:rPr>
          <w:rFonts w:ascii="Marianne" w:hAnsi="Marianne" w:cs="Arial"/>
          <w:iCs/>
          <w:sz w:val="16"/>
          <w:szCs w:val="18"/>
        </w:rPr>
      </w:pPr>
    </w:p>
    <w:p w:rsidR="00796B9F" w:rsidRDefault="00301A0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796B9F" w:rsidRDefault="00796B9F">
      <w:pPr>
        <w:pStyle w:val="En-tte"/>
        <w:tabs>
          <w:tab w:val="left" w:pos="0"/>
          <w:tab w:val="left" w:pos="2160"/>
        </w:tabs>
        <w:ind w:left="993"/>
        <w:jc w:val="both"/>
        <w:rPr>
          <w:rFonts w:ascii="Marianne" w:hAnsi="Marianne" w:cs="Arial"/>
          <w:iCs/>
          <w:sz w:val="16"/>
          <w:szCs w:val="18"/>
        </w:rPr>
      </w:pPr>
    </w:p>
    <w:p w:rsidR="00796B9F" w:rsidRDefault="00796B9F">
      <w:pPr>
        <w:pStyle w:val="En-tte"/>
        <w:tabs>
          <w:tab w:val="left" w:pos="0"/>
          <w:tab w:val="left" w:pos="2160"/>
        </w:tabs>
        <w:ind w:left="993"/>
        <w:jc w:val="both"/>
        <w:rPr>
          <w:rFonts w:ascii="Marianne" w:hAnsi="Marianne" w:cs="Arial"/>
          <w:iCs/>
          <w:sz w:val="16"/>
          <w:szCs w:val="18"/>
        </w:rPr>
      </w:pPr>
    </w:p>
    <w:p w:rsidR="00796B9F" w:rsidRDefault="00796B9F">
      <w:pPr>
        <w:pStyle w:val="En-tte"/>
        <w:tabs>
          <w:tab w:val="left" w:pos="0"/>
          <w:tab w:val="left" w:pos="2160"/>
        </w:tabs>
        <w:ind w:left="993"/>
        <w:jc w:val="both"/>
        <w:rPr>
          <w:rFonts w:ascii="Arial" w:hAnsi="Arial" w:cs="Arial"/>
          <w:iCs/>
          <w:sz w:val="16"/>
          <w:szCs w:val="18"/>
        </w:rPr>
      </w:pPr>
    </w:p>
    <w:p w:rsidR="00796B9F" w:rsidRDefault="00796B9F">
      <w:pPr>
        <w:pStyle w:val="En-tte"/>
        <w:tabs>
          <w:tab w:val="left" w:pos="0"/>
          <w:tab w:val="left" w:pos="2160"/>
        </w:tabs>
        <w:ind w:left="993"/>
        <w:jc w:val="both"/>
        <w:rPr>
          <w:rFonts w:ascii="Arial" w:hAnsi="Arial" w:cs="Arial"/>
          <w:iCs/>
          <w:sz w:val="16"/>
          <w:szCs w:val="18"/>
        </w:rPr>
      </w:pPr>
    </w:p>
    <w:p w:rsidR="00796B9F" w:rsidRDefault="00301A0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77BDE">
        <w:rPr>
          <w:rFonts w:ascii="Marianne" w:hAnsi="Marianne"/>
        </w:rPr>
      </w:r>
      <w:r w:rsidR="00477BD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796B9F" w:rsidRDefault="00301A0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796B9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96B9F">
        <w:trPr>
          <w:trHeight w:val="629"/>
        </w:trPr>
        <w:tc>
          <w:tcPr>
            <w:tcW w:w="9747" w:type="dxa"/>
            <w:shd w:val="clear" w:color="auto" w:fill="465F9D"/>
          </w:tcPr>
          <w:p w:rsidR="00796B9F" w:rsidRDefault="00301A0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796B9F" w:rsidRDefault="00796B9F">
      <w:pPr>
        <w:tabs>
          <w:tab w:val="left" w:pos="-142"/>
          <w:tab w:val="left" w:pos="4111"/>
        </w:tabs>
        <w:rPr>
          <w:rFonts w:ascii="Marianne" w:hAnsi="Marianne" w:cs="Arial"/>
          <w:b/>
          <w:bCs/>
          <w:sz w:val="22"/>
          <w:szCs w:val="22"/>
        </w:rPr>
      </w:pPr>
    </w:p>
    <w:p w:rsidR="00796B9F" w:rsidRDefault="00301A0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796B9F" w:rsidRDefault="00301A0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796B9F" w:rsidRDefault="00796B9F">
      <w:pPr>
        <w:rPr>
          <w:rFonts w:ascii="Marianne" w:hAnsi="Marianne" w:cs="Arial"/>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B9F" w:rsidRDefault="00796B9F">
      <w:pPr>
        <w:jc w:val="both"/>
        <w:rPr>
          <w:rFonts w:ascii="Marianne" w:hAnsi="Marianne" w:cs="Arial"/>
          <w:sz w:val="18"/>
        </w:rPr>
      </w:pPr>
    </w:p>
    <w:p w:rsidR="00796B9F" w:rsidRDefault="00301A0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301A0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96B9F">
        <w:trPr>
          <w:trHeight w:val="653"/>
        </w:trPr>
        <w:tc>
          <w:tcPr>
            <w:tcW w:w="9994" w:type="dxa"/>
            <w:shd w:val="clear" w:color="auto" w:fill="465F9D"/>
          </w:tcPr>
          <w:p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796B9F" w:rsidRDefault="00796B9F">
      <w:pPr>
        <w:ind w:left="284"/>
        <w:rPr>
          <w:rFonts w:ascii="Marianne" w:hAnsi="Marianne" w:cs="Arial"/>
        </w:rPr>
      </w:pPr>
    </w:p>
    <w:p w:rsidR="00796B9F" w:rsidRDefault="00301A0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796B9F" w:rsidRDefault="00796B9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96B9F">
        <w:trPr>
          <w:trHeight w:val="737"/>
        </w:trPr>
        <w:tc>
          <w:tcPr>
            <w:tcW w:w="2566" w:type="dxa"/>
            <w:tcBorders>
              <w:top w:val="single" w:sz="8" w:space="0" w:color="000000"/>
              <w:left w:val="single" w:sz="8" w:space="0" w:color="000000"/>
              <w:bottom w:val="single" w:sz="4" w:space="0" w:color="000000"/>
            </w:tcBorders>
            <w:shd w:val="clear" w:color="auto" w:fill="auto"/>
          </w:tcPr>
          <w:p w:rsidR="00796B9F" w:rsidRDefault="00796B9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96B9F">
        <w:trPr>
          <w:trHeight w:val="737"/>
        </w:trPr>
        <w:tc>
          <w:tcPr>
            <w:tcW w:w="2566" w:type="dxa"/>
            <w:tcBorders>
              <w:top w:val="single" w:sz="4" w:space="0" w:color="000000"/>
              <w:left w:val="single" w:sz="8" w:space="0" w:color="000000"/>
              <w:bottom w:val="single" w:sz="8" w:space="0" w:color="000000"/>
            </w:tcBorders>
            <w:shd w:val="clear" w:color="auto" w:fill="auto"/>
          </w:tcPr>
          <w:p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796B9F" w:rsidRDefault="00796B9F">
            <w:pPr>
              <w:tabs>
                <w:tab w:val="left" w:pos="864"/>
              </w:tabs>
              <w:snapToGrid w:val="0"/>
              <w:spacing w:before="120" w:after="120"/>
              <w:rPr>
                <w:rFonts w:ascii="Marianne" w:hAnsi="Marianne" w:cs="Arial"/>
                <w:sz w:val="16"/>
                <w:szCs w:val="16"/>
              </w:rPr>
            </w:pPr>
          </w:p>
          <w:p w:rsidR="00796B9F" w:rsidRDefault="00796B9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tc>
      </w:tr>
      <w:tr w:rsidR="00796B9F">
        <w:trPr>
          <w:trHeight w:val="737"/>
        </w:trPr>
        <w:tc>
          <w:tcPr>
            <w:tcW w:w="2566" w:type="dxa"/>
            <w:tcBorders>
              <w:left w:val="single" w:sz="8" w:space="0" w:color="000000"/>
              <w:bottom w:val="single" w:sz="8" w:space="0" w:color="000000"/>
            </w:tcBorders>
            <w:shd w:val="clear" w:color="auto" w:fill="auto"/>
          </w:tcPr>
          <w:p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796B9F" w:rsidRDefault="00796B9F">
            <w:pPr>
              <w:tabs>
                <w:tab w:val="left" w:pos="864"/>
              </w:tabs>
              <w:snapToGrid w:val="0"/>
              <w:spacing w:before="120" w:after="120"/>
              <w:rPr>
                <w:rFonts w:ascii="Marianne" w:hAnsi="Marianne" w:cs="Arial"/>
                <w:sz w:val="16"/>
                <w:szCs w:val="16"/>
              </w:rPr>
            </w:pPr>
          </w:p>
          <w:p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p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p w:rsidR="00796B9F" w:rsidRDefault="00301A0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796B9F" w:rsidRDefault="00796B9F">
      <w:pPr>
        <w:tabs>
          <w:tab w:val="left" w:pos="864"/>
        </w:tabs>
        <w:jc w:val="both"/>
        <w:rPr>
          <w:rFonts w:ascii="Marianne" w:hAnsi="Marianne" w:cs="Arial"/>
        </w:rPr>
      </w:pPr>
    </w:p>
    <w:p w:rsidR="00796B9F" w:rsidRDefault="00301A0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796B9F" w:rsidRDefault="00796B9F">
      <w:pPr>
        <w:tabs>
          <w:tab w:val="left" w:pos="864"/>
        </w:tabs>
        <w:jc w:val="both"/>
        <w:rPr>
          <w:rFonts w:ascii="Marianne" w:hAnsi="Marianne" w:cs="Arial"/>
        </w:rPr>
      </w:pPr>
    </w:p>
    <w:p w:rsidR="00796B9F" w:rsidRDefault="00301A0F">
      <w:pPr>
        <w:tabs>
          <w:tab w:val="left" w:pos="864"/>
        </w:tabs>
        <w:ind w:left="567"/>
        <w:jc w:val="both"/>
        <w:rPr>
          <w:rFonts w:ascii="Marianne" w:hAnsi="Marianne" w:cs="Arial"/>
        </w:rPr>
      </w:pPr>
      <w:r>
        <w:rPr>
          <w:rFonts w:ascii="Marianne" w:hAnsi="Marianne" w:cs="Arial"/>
        </w:rPr>
        <w:t>……./…………./……</w:t>
      </w:r>
    </w:p>
    <w:p w:rsidR="00796B9F" w:rsidRDefault="00796B9F">
      <w:pPr>
        <w:tabs>
          <w:tab w:val="left" w:pos="864"/>
        </w:tabs>
        <w:jc w:val="both"/>
        <w:rPr>
          <w:rFonts w:ascii="Marianne" w:hAnsi="Marianne" w:cs="Arial"/>
        </w:rPr>
      </w:pPr>
    </w:p>
    <w:p w:rsidR="00FA2E3D" w:rsidRDefault="00FA2E3D">
      <w:pPr>
        <w:tabs>
          <w:tab w:val="left" w:pos="864"/>
        </w:tabs>
        <w:jc w:val="both"/>
        <w:rPr>
          <w:rFonts w:ascii="Marianne" w:hAnsi="Marianne" w:cs="Arial"/>
        </w:rPr>
      </w:pP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796B9F" w:rsidRDefault="00301A0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A2E3D" w:rsidRDefault="00FA2E3D">
      <w:pPr>
        <w:jc w:val="both"/>
        <w:rPr>
          <w:rFonts w:ascii="Marianne" w:hAnsi="Marianne" w:cs="Arial"/>
          <w:i/>
          <w:sz w:val="18"/>
        </w:rPr>
      </w:pPr>
    </w:p>
    <w:p w:rsidR="00FA2E3D" w:rsidRDefault="00FA2E3D">
      <w:pPr>
        <w:jc w:val="both"/>
        <w:rPr>
          <w:rFonts w:ascii="Marianne" w:hAnsi="Marianne" w:cs="Arial"/>
          <w:i/>
          <w:sz w:val="18"/>
        </w:rPr>
      </w:pPr>
    </w:p>
    <w:p w:rsidR="00FA2E3D" w:rsidRDefault="00FA2E3D">
      <w:pPr>
        <w:jc w:val="both"/>
        <w:rPr>
          <w:rFonts w:ascii="Marianne" w:hAnsi="Marianne" w:cs="Arial"/>
          <w:i/>
          <w:sz w:val="18"/>
        </w:rPr>
      </w:pPr>
    </w:p>
    <w:p w:rsidR="00FA2E3D" w:rsidRDefault="00FA2E3D">
      <w:pPr>
        <w:jc w:val="both"/>
        <w:rPr>
          <w:rFonts w:ascii="Marianne" w:hAnsi="Marianne" w:cs="Arial"/>
          <w:i/>
          <w:sz w:val="18"/>
        </w:rPr>
      </w:pPr>
    </w:p>
    <w:p w:rsidR="00FA2E3D" w:rsidRDefault="00FA2E3D">
      <w:pPr>
        <w:jc w:val="both"/>
        <w:rPr>
          <w:rFonts w:ascii="Marianne" w:hAnsi="Marianne" w:cs="Arial"/>
          <w:i/>
          <w:sz w:val="18"/>
        </w:rPr>
      </w:pP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796B9F" w:rsidRDefault="00796B9F">
      <w:pPr>
        <w:tabs>
          <w:tab w:val="left" w:pos="864"/>
        </w:tabs>
        <w:jc w:val="both"/>
        <w:rPr>
          <w:rFonts w:ascii="Marianne" w:hAnsi="Marianne" w:cs="Arial"/>
        </w:rPr>
      </w:pPr>
    </w:p>
    <w:p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77BDE">
        <w:rPr>
          <w:rFonts w:ascii="Marianne" w:hAnsi="Marianne"/>
        </w:rPr>
      </w:r>
      <w:r w:rsidR="00477BD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796B9F" w:rsidRDefault="00301A0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FA2E3D" w:rsidRDefault="00FA2E3D">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796B9F" w:rsidRDefault="00796B9F">
      <w:pPr>
        <w:tabs>
          <w:tab w:val="left" w:pos="864"/>
        </w:tabs>
        <w:jc w:val="both"/>
        <w:rPr>
          <w:rFonts w:ascii="Marianne" w:hAnsi="Marianne" w:cs="Arial"/>
        </w:rPr>
      </w:pPr>
    </w:p>
    <w:p w:rsidR="00796B9F" w:rsidRDefault="00301A0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B9F" w:rsidRDefault="00796B9F">
      <w:pPr>
        <w:rPr>
          <w:rFonts w:ascii="Marianne" w:hAnsi="Marianne" w:cs="Arial"/>
          <w:sz w:val="18"/>
        </w:rPr>
      </w:pPr>
    </w:p>
    <w:p w:rsidR="00796B9F" w:rsidRDefault="00301A0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796B9F" w:rsidRDefault="00796B9F">
      <w:pPr>
        <w:ind w:left="284"/>
        <w:rPr>
          <w:rFonts w:ascii="Marianne" w:hAnsi="Marianne" w:cs="Arial"/>
          <w:sz w:val="16"/>
        </w:rPr>
      </w:pPr>
    </w:p>
    <w:p w:rsidR="00796B9F" w:rsidRDefault="00796B9F">
      <w:pPr>
        <w:ind w:left="284"/>
        <w:rPr>
          <w:rFonts w:ascii="Marianne" w:hAnsi="Marianne" w:cs="Arial"/>
          <w:sz w:val="16"/>
        </w:rPr>
      </w:pPr>
    </w:p>
    <w:p w:rsidR="00796B9F" w:rsidRDefault="00796B9F">
      <w:pPr>
        <w:ind w:left="284"/>
        <w:rPr>
          <w:rFonts w:ascii="Marianne" w:hAnsi="Marianne" w:cs="Arial"/>
          <w:sz w:val="16"/>
        </w:rPr>
      </w:pPr>
    </w:p>
    <w:p w:rsidR="00796B9F" w:rsidRDefault="00301A0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96B9F" w:rsidRDefault="00796B9F">
      <w:pPr>
        <w:ind w:left="284"/>
        <w:rPr>
          <w:rFonts w:ascii="Marianne" w:hAnsi="Marianne" w:cs="Arial"/>
        </w:rPr>
      </w:pPr>
    </w:p>
    <w:p w:rsidR="00796B9F" w:rsidRDefault="00796B9F">
      <w:pPr>
        <w:ind w:left="284"/>
        <w:rPr>
          <w:rFonts w:ascii="Marianne" w:hAnsi="Marianne" w:cs="Arial"/>
        </w:rPr>
      </w:pPr>
    </w:p>
    <w:p w:rsidR="00796B9F" w:rsidRDefault="00796B9F">
      <w:pPr>
        <w:ind w:left="284"/>
        <w:rPr>
          <w:rFonts w:ascii="Marianne" w:hAnsi="Marianne" w:cs="Arial"/>
        </w:rPr>
      </w:pPr>
    </w:p>
    <w:p w:rsidR="00796B9F" w:rsidRDefault="00796B9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c>
          <w:tcPr>
            <w:tcW w:w="9852" w:type="dxa"/>
            <w:shd w:val="clear" w:color="auto" w:fill="465F9D"/>
          </w:tcPr>
          <w:p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796B9F" w:rsidRDefault="00796B9F">
      <w:pPr>
        <w:pStyle w:val="En-tte"/>
        <w:tabs>
          <w:tab w:val="clear" w:pos="4536"/>
          <w:tab w:val="clear" w:pos="9072"/>
          <w:tab w:val="left" w:pos="864"/>
        </w:tabs>
        <w:rPr>
          <w:rFonts w:ascii="Marianne" w:hAnsi="Marianne" w:cs="Arial"/>
        </w:rPr>
      </w:pPr>
    </w:p>
    <w:p w:rsidR="00796B9F" w:rsidRDefault="00796B9F">
      <w:pPr>
        <w:pStyle w:val="En-tte"/>
        <w:tabs>
          <w:tab w:val="clear" w:pos="4536"/>
          <w:tab w:val="clear" w:pos="9072"/>
          <w:tab w:val="left" w:pos="864"/>
        </w:tabs>
        <w:rPr>
          <w:rFonts w:ascii="Marianne" w:hAnsi="Marianne" w:cs="Arial"/>
        </w:rPr>
      </w:pPr>
    </w:p>
    <w:p w:rsidR="00796B9F" w:rsidRDefault="00796B9F">
      <w:pPr>
        <w:pStyle w:val="En-tte"/>
        <w:tabs>
          <w:tab w:val="clear" w:pos="4536"/>
          <w:tab w:val="clear" w:pos="9072"/>
          <w:tab w:val="left" w:pos="864"/>
        </w:tabs>
        <w:rPr>
          <w:rFonts w:ascii="Marianne" w:hAnsi="Marianne" w:cs="Arial"/>
        </w:rPr>
      </w:pP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96B9F" w:rsidRDefault="00796B9F">
      <w:pPr>
        <w:pStyle w:val="En-tte"/>
        <w:tabs>
          <w:tab w:val="clear" w:pos="4536"/>
          <w:tab w:val="clear" w:pos="9072"/>
          <w:tab w:val="left" w:pos="864"/>
        </w:tabs>
        <w:rPr>
          <w:rFonts w:ascii="Marianne" w:hAnsi="Marianne" w:cs="Arial"/>
        </w:rPr>
      </w:pPr>
    </w:p>
    <w:p w:rsidR="00796B9F" w:rsidRDefault="00301A0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B9F" w:rsidRDefault="00796B9F">
      <w:pPr>
        <w:pStyle w:val="En-tte"/>
        <w:tabs>
          <w:tab w:val="left" w:pos="864"/>
        </w:tabs>
        <w:rPr>
          <w:rFonts w:ascii="Marianne" w:hAnsi="Marianne" w:cs="Arial"/>
        </w:rPr>
      </w:pPr>
    </w:p>
    <w:p w:rsidR="00796B9F" w:rsidRDefault="00301A0F">
      <w:pPr>
        <w:ind w:left="284"/>
        <w:rPr>
          <w:rFonts w:ascii="Marianne" w:hAnsi="Marianne" w:cs="Arial"/>
          <w:sz w:val="16"/>
        </w:rPr>
      </w:pPr>
      <w:r>
        <w:rPr>
          <w:rFonts w:ascii="Marianne" w:hAnsi="Marianne" w:cs="Arial"/>
          <w:sz w:val="16"/>
        </w:rPr>
        <w:t>- Adresse internet :</w:t>
      </w:r>
    </w:p>
    <w:p w:rsidR="00796B9F" w:rsidRDefault="00796B9F">
      <w:pPr>
        <w:pStyle w:val="En-tte"/>
        <w:tabs>
          <w:tab w:val="left" w:pos="864"/>
        </w:tabs>
        <w:rPr>
          <w:rFonts w:ascii="Marianne" w:hAnsi="Marianne" w:cs="Arial"/>
        </w:rPr>
      </w:pPr>
    </w:p>
    <w:p w:rsidR="00796B9F" w:rsidRDefault="00796B9F">
      <w:pPr>
        <w:pStyle w:val="En-tte"/>
        <w:tabs>
          <w:tab w:val="left" w:pos="864"/>
        </w:tabs>
        <w:rPr>
          <w:rFonts w:ascii="Marianne" w:hAnsi="Marianne" w:cs="Arial"/>
        </w:rPr>
      </w:pPr>
    </w:p>
    <w:p w:rsidR="00796B9F" w:rsidRDefault="00301A0F">
      <w:pPr>
        <w:ind w:left="284"/>
        <w:rPr>
          <w:rFonts w:ascii="Marianne" w:hAnsi="Marianne" w:cs="Arial"/>
          <w:sz w:val="16"/>
        </w:rPr>
      </w:pPr>
      <w:r>
        <w:rPr>
          <w:rFonts w:ascii="Marianne" w:hAnsi="Marianne" w:cs="Arial"/>
          <w:sz w:val="16"/>
        </w:rPr>
        <w:t>- Renseignements nécessaires pour y accéder :</w:t>
      </w:r>
    </w:p>
    <w:p w:rsidR="00796B9F" w:rsidRDefault="00796B9F">
      <w:pPr>
        <w:ind w:left="284"/>
        <w:rPr>
          <w:rFonts w:ascii="Marianne" w:hAnsi="Marianne" w:cs="Arial"/>
          <w:sz w:val="16"/>
        </w:rPr>
      </w:pPr>
    </w:p>
    <w:p w:rsidR="00796B9F" w:rsidRDefault="00796B9F">
      <w:pPr>
        <w:ind w:left="284"/>
      </w:pPr>
    </w:p>
    <w:p w:rsidR="00796B9F" w:rsidRDefault="00796B9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96B9F">
        <w:trPr>
          <w:trHeight w:val="712"/>
        </w:trPr>
        <w:tc>
          <w:tcPr>
            <w:tcW w:w="9710" w:type="dxa"/>
            <w:shd w:val="clear" w:color="auto" w:fill="465F9D"/>
          </w:tcPr>
          <w:p w:rsidR="00796B9F" w:rsidRDefault="00301A0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796B9F" w:rsidRDefault="00301A0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796B9F" w:rsidRDefault="00301A0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796B9F" w:rsidRDefault="00796B9F">
      <w:pPr>
        <w:tabs>
          <w:tab w:val="left" w:pos="576"/>
        </w:tabs>
        <w:rPr>
          <w:rFonts w:ascii="Marianne" w:hAnsi="Marianne" w:cs="Arial"/>
          <w:iCs/>
        </w:rPr>
      </w:pPr>
    </w:p>
    <w:p w:rsidR="00796B9F" w:rsidRDefault="00301A0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796B9F" w:rsidRDefault="00301A0F">
      <w:pPr>
        <w:jc w:val="both"/>
        <w:rPr>
          <w:rFonts w:ascii="Marianne" w:hAnsi="Marianne" w:cs="Arial"/>
          <w:i/>
          <w:iCs/>
          <w:sz w:val="18"/>
          <w:szCs w:val="18"/>
        </w:rPr>
      </w:pPr>
      <w:r>
        <w:rPr>
          <w:rFonts w:ascii="Marianne" w:hAnsi="Marianne" w:cs="Arial"/>
          <w:i/>
          <w:iCs/>
          <w:sz w:val="18"/>
          <w:szCs w:val="18"/>
        </w:rPr>
        <w:t>(Adapter le tableau autant que nécessaire)</w:t>
      </w:r>
    </w:p>
    <w:p w:rsidR="00796B9F" w:rsidRDefault="00796B9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96B9F">
        <w:trPr>
          <w:trHeight w:val="1200"/>
        </w:trPr>
        <w:tc>
          <w:tcPr>
            <w:tcW w:w="832" w:type="dxa"/>
            <w:tcBorders>
              <w:top w:val="single" w:sz="4" w:space="0" w:color="000000"/>
              <w:left w:val="single" w:sz="4" w:space="0" w:color="000000"/>
              <w:bottom w:val="single" w:sz="4" w:space="0" w:color="000000"/>
            </w:tcBorders>
            <w:vAlign w:val="center"/>
          </w:tcPr>
          <w:p w:rsidR="00796B9F" w:rsidRDefault="00301A0F">
            <w:pPr>
              <w:jc w:val="center"/>
              <w:rPr>
                <w:rFonts w:ascii="Marianne" w:hAnsi="Marianne" w:cs="Arial"/>
                <w:b/>
              </w:rPr>
            </w:pPr>
            <w:r>
              <w:rPr>
                <w:rFonts w:ascii="Marianne" w:hAnsi="Marianne" w:cs="Arial"/>
                <w:b/>
              </w:rPr>
              <w:t>N°</w:t>
            </w:r>
          </w:p>
          <w:p w:rsidR="00796B9F" w:rsidRDefault="00301A0F">
            <w:pPr>
              <w:jc w:val="center"/>
              <w:rPr>
                <w:rFonts w:ascii="Marianne" w:hAnsi="Marianne" w:cs="Arial"/>
                <w:b/>
              </w:rPr>
            </w:pPr>
            <w:proofErr w:type="gramStart"/>
            <w:r>
              <w:rPr>
                <w:rFonts w:ascii="Marianne" w:hAnsi="Marianne" w:cs="Arial"/>
                <w:b/>
              </w:rPr>
              <w:t>du</w:t>
            </w:r>
            <w:proofErr w:type="gramEnd"/>
          </w:p>
          <w:p w:rsidR="00796B9F" w:rsidRDefault="00301A0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796B9F" w:rsidRDefault="00301A0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B9F" w:rsidRDefault="00301A0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96B9F">
        <w:trPr>
          <w:trHeight w:val="1021"/>
        </w:trPr>
        <w:tc>
          <w:tcPr>
            <w:tcW w:w="832" w:type="dxa"/>
            <w:tcBorders>
              <w:top w:val="single" w:sz="4" w:space="0" w:color="000000"/>
              <w:left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tcPr>
          <w:p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tcPr>
          <w:p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tcPr>
          <w:p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bottom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bl>
    <w:p w:rsidR="00796B9F" w:rsidRDefault="00796B9F">
      <w:pPr>
        <w:pStyle w:val="En-tte"/>
        <w:tabs>
          <w:tab w:val="clear" w:pos="4536"/>
          <w:tab w:val="clear" w:pos="9072"/>
          <w:tab w:val="left" w:pos="864"/>
        </w:tabs>
        <w:rPr>
          <w:rFonts w:ascii="Marianne" w:hAnsi="Marianne" w:cs="Arial"/>
          <w:sz w:val="18"/>
          <w:szCs w:val="18"/>
        </w:rPr>
      </w:pPr>
    </w:p>
    <w:p w:rsidR="00796B9F" w:rsidRDefault="00796B9F">
      <w:pPr>
        <w:pStyle w:val="En-tte"/>
        <w:tabs>
          <w:tab w:val="clear" w:pos="4536"/>
          <w:tab w:val="clear" w:pos="9072"/>
          <w:tab w:val="left" w:pos="864"/>
        </w:tabs>
        <w:rPr>
          <w:rFonts w:ascii="Marianne" w:hAnsi="Marianne" w:cs="Arial"/>
          <w:sz w:val="18"/>
          <w:szCs w:val="18"/>
        </w:rPr>
      </w:pPr>
    </w:p>
    <w:p w:rsidR="00796B9F" w:rsidRDefault="00796B9F">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rPr>
          <w:trHeight w:val="407"/>
        </w:trPr>
        <w:tc>
          <w:tcPr>
            <w:tcW w:w="9852" w:type="dxa"/>
            <w:shd w:val="clear" w:color="auto" w:fill="465F9D"/>
          </w:tcPr>
          <w:p w:rsidR="00796B9F" w:rsidRDefault="00301A0F">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796B9F" w:rsidRDefault="00796B9F">
      <w:pPr>
        <w:tabs>
          <w:tab w:val="left" w:pos="426"/>
        </w:tabs>
        <w:jc w:val="both"/>
        <w:rPr>
          <w:rFonts w:ascii="Marianne" w:hAnsi="Marianne" w:cs="Arial"/>
          <w:spacing w:val="-10"/>
        </w:rPr>
      </w:pPr>
    </w:p>
    <w:p w:rsidR="00796B9F" w:rsidRDefault="00301A0F">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796B9F" w:rsidRDefault="00796B9F">
      <w:pPr>
        <w:tabs>
          <w:tab w:val="left" w:pos="426"/>
        </w:tabs>
        <w:jc w:val="both"/>
        <w:rPr>
          <w:rFonts w:ascii="Marianne" w:hAnsi="Marianne" w:cs="Arial"/>
          <w:spacing w:val="-10"/>
        </w:rPr>
      </w:pPr>
    </w:p>
    <w:p w:rsidR="00796B9F" w:rsidRDefault="00301A0F">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301A0F">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796B9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B9F" w:rsidRDefault="00301A0F">
      <w:r>
        <w:separator/>
      </w:r>
    </w:p>
  </w:endnote>
  <w:endnote w:type="continuationSeparator" w:id="0">
    <w:p w:rsidR="00796B9F" w:rsidRDefault="0030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1" w:usb1="00000000" w:usb2="00000000" w:usb3="00000000" w:csb0="00000003" w:csb1="00000000"/>
  </w:font>
  <w:font w:name="Marianne Medium">
    <w:altName w:val="Calibri"/>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96B9F">
      <w:trPr>
        <w:tblHeader/>
      </w:trPr>
      <w:tc>
        <w:tcPr>
          <w:tcW w:w="3513" w:type="dxa"/>
          <w:shd w:val="clear" w:color="auto" w:fill="66CCFF"/>
        </w:tcPr>
        <w:p w:rsidR="00796B9F" w:rsidRDefault="00301A0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796B9F" w:rsidRDefault="005D0558">
          <w:pPr>
            <w:shd w:val="clear" w:color="auto" w:fill="66CCFF"/>
            <w:snapToGrid w:val="0"/>
            <w:jc w:val="center"/>
            <w:rPr>
              <w:rFonts w:ascii="Marianne" w:hAnsi="Marianne" w:cs="Arial"/>
              <w:b/>
              <w:bCs/>
            </w:rPr>
          </w:pPr>
          <w:r>
            <w:rPr>
              <w:rFonts w:ascii="Marianne" w:hAnsi="Marianne" w:cs="Arial"/>
              <w:b/>
              <w:i/>
              <w:iCs/>
            </w:rPr>
            <w:t>2025-SRH-15</w:t>
          </w:r>
        </w:p>
      </w:tc>
      <w:tc>
        <w:tcPr>
          <w:tcW w:w="900" w:type="dxa"/>
          <w:shd w:val="clear" w:color="auto" w:fill="66CCFF"/>
        </w:tcPr>
        <w:p w:rsidR="00796B9F" w:rsidRDefault="00301A0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796B9F" w:rsidRDefault="00301A0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477BDE">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796B9F" w:rsidRDefault="00301A0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796B9F" w:rsidRDefault="00301A0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477BDE">
            <w:rPr>
              <w:rStyle w:val="Numrodepage"/>
              <w:rFonts w:ascii="Marianne" w:hAnsi="Marianne" w:cs="Arial"/>
              <w:b/>
              <w:noProof/>
            </w:rPr>
            <w:t>8</w:t>
          </w:r>
          <w:r>
            <w:rPr>
              <w:rStyle w:val="Numrodepage"/>
              <w:rFonts w:ascii="Marianne" w:hAnsi="Marianne" w:cs="Arial"/>
              <w:b/>
            </w:rPr>
            <w:fldChar w:fldCharType="end"/>
          </w:r>
        </w:p>
      </w:tc>
    </w:tr>
  </w:tbl>
  <w:p w:rsidR="00796B9F" w:rsidRDefault="00796B9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B9F" w:rsidRDefault="00301A0F">
      <w:r>
        <w:separator/>
      </w:r>
    </w:p>
  </w:footnote>
  <w:footnote w:type="continuationSeparator" w:id="0">
    <w:p w:rsidR="00796B9F" w:rsidRDefault="00301A0F">
      <w:r>
        <w:continuationSeparator/>
      </w:r>
    </w:p>
  </w:footnote>
  <w:footnote w:id="1">
    <w:p w:rsidR="00796B9F" w:rsidRDefault="00301A0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796B9F" w:rsidRDefault="00301A0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EE"/>
    <w:rsid w:val="00301A0F"/>
    <w:rsid w:val="00342A62"/>
    <w:rsid w:val="00477BDE"/>
    <w:rsid w:val="005D0558"/>
    <w:rsid w:val="006856BE"/>
    <w:rsid w:val="00796B9F"/>
    <w:rsid w:val="00822A8C"/>
    <w:rsid w:val="009F2263"/>
    <w:rsid w:val="00A1770D"/>
    <w:rsid w:val="00C554F5"/>
    <w:rsid w:val="00F6591F"/>
    <w:rsid w:val="00FA2E3D"/>
    <w:rsid w:val="00FC5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5:chartTrackingRefBased/>
  <w15:docId w15:val="{1A688E4F-CDF1-4FB1-930A-56F79BD6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FA3D0-055D-4D29-923E-C19807081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3691</Words>
  <Characters>20303</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23947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GUILY Marie</cp:lastModifiedBy>
  <cp:revision>3</cp:revision>
  <cp:lastPrinted>2023-09-26T08:15:00Z</cp:lastPrinted>
  <dcterms:created xsi:type="dcterms:W3CDTF">2025-08-22T15:35:00Z</dcterms:created>
  <dcterms:modified xsi:type="dcterms:W3CDTF">2025-09-18T14:13:00Z</dcterms:modified>
</cp:coreProperties>
</file>